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Bdr>
          <w:top w:val="double" w:color="000000" w:sz="12" w:space="8"/>
          <w:left w:val="double" w:color="b70000" w:sz="12" w:space="8"/>
          <w:bottom w:val="double" w:color="b70000" w:sz="12" w:space="8"/>
          <w:right w:val="double" w:color="b70000" w:sz="12" w:space="8"/>
        </w:pBdr>
        <w:rPr/>
      </w:pPr>
      <w:r>
        <w:rPr>
          <w:u w:val="single"/>
        </w:rPr>
        <w:t xml:space="preserve">We know this looks ugly</w:t>
      </w:r>
      <w:r>
        <w:rPr>
          <w:b w:val="on"/>
          <w:bCs w:val="on"/>
        </w:rPr>
        <w:t xml:space="preserve"> but we only want to illustrate some of the functionality of the addText method.</w:t>
      </w:r>
    </w:p>
    <w:sectPr xmlns:w="http://schemas.openxmlformats.org/wordprocessingml/2006/main" w:rsidR="00AC197E" w:rsidRPr="00DF064E" w:rsidSect="000F6147">
      <w:pgSz w:w="11906" w:h="16838" w:orient="portrait" w:code="9"/>
      <w:pgMar w:top="1417" w:right="1701" w:bottom="1417" w:left="1701" w:header="708" w:footer="708" w:gutter="0"/>
      <w:cols w:space="708" w:num="1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3788605">
    <w:multiLevelType w:val="hybridMultilevel"/>
    <w:lvl w:ilvl="0" w:tplc="33131914">
      <w:start w:val="1"/>
      <w:numFmt w:val="decimal"/>
      <w:lvlText w:val="%1."/>
      <w:lvlJc w:val="left"/>
      <w:pPr>
        <w:ind w:left="720" w:hanging="360"/>
      </w:pPr>
    </w:lvl>
    <w:lvl w:ilvl="1" w:tplc="33131914" w:tentative="1">
      <w:start w:val="1"/>
      <w:numFmt w:val="lowerLetter"/>
      <w:lvlText w:val="%2."/>
      <w:lvlJc w:val="left"/>
      <w:pPr>
        <w:ind w:left="1440" w:hanging="360"/>
      </w:pPr>
    </w:lvl>
    <w:lvl w:ilvl="2" w:tplc="33131914" w:tentative="1">
      <w:start w:val="1"/>
      <w:numFmt w:val="lowerRoman"/>
      <w:lvlText w:val="%3."/>
      <w:lvlJc w:val="right"/>
      <w:pPr>
        <w:ind w:left="2160" w:hanging="180"/>
      </w:pPr>
    </w:lvl>
    <w:lvl w:ilvl="3" w:tplc="33131914" w:tentative="1">
      <w:start w:val="1"/>
      <w:numFmt w:val="decimal"/>
      <w:lvlText w:val="%4."/>
      <w:lvlJc w:val="left"/>
      <w:pPr>
        <w:ind w:left="2880" w:hanging="360"/>
      </w:pPr>
    </w:lvl>
    <w:lvl w:ilvl="4" w:tplc="33131914" w:tentative="1">
      <w:start w:val="1"/>
      <w:numFmt w:val="lowerLetter"/>
      <w:lvlText w:val="%5."/>
      <w:lvlJc w:val="left"/>
      <w:pPr>
        <w:ind w:left="3600" w:hanging="360"/>
      </w:pPr>
    </w:lvl>
    <w:lvl w:ilvl="5" w:tplc="33131914" w:tentative="1">
      <w:start w:val="1"/>
      <w:numFmt w:val="lowerRoman"/>
      <w:lvlText w:val="%6."/>
      <w:lvlJc w:val="right"/>
      <w:pPr>
        <w:ind w:left="4320" w:hanging="180"/>
      </w:pPr>
    </w:lvl>
    <w:lvl w:ilvl="6" w:tplc="33131914" w:tentative="1">
      <w:start w:val="1"/>
      <w:numFmt w:val="decimal"/>
      <w:lvlText w:val="%7."/>
      <w:lvlJc w:val="left"/>
      <w:pPr>
        <w:ind w:left="5040" w:hanging="360"/>
      </w:pPr>
    </w:lvl>
    <w:lvl w:ilvl="7" w:tplc="33131914" w:tentative="1">
      <w:start w:val="1"/>
      <w:numFmt w:val="lowerLetter"/>
      <w:lvlText w:val="%8."/>
      <w:lvlJc w:val="left"/>
      <w:pPr>
        <w:ind w:left="5760" w:hanging="360"/>
      </w:pPr>
    </w:lvl>
    <w:lvl w:ilvl="8" w:tplc="331319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788604">
    <w:multiLevelType w:val="hybridMultilevel"/>
    <w:lvl w:ilvl="0" w:tplc="4926757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73788604">
    <w:abstractNumId w:val="73788604"/>
  </w:num>
  <w:num w:numId="73788605">
    <w:abstractNumId w:val="7378860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64E"/>
    <w:rsid w:val="00065F9C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6E6663"/>
    <w:rsid w:val="008B3AC2"/>
    <w:rsid w:val="008F680D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 PHPDOCX" w:semiHidden="0" w:uiPriority="0" w:unhideWhenUsed="0" w:qFormat="1"/>
    <w:lsdException w:name="Heading 1 PHPDOCX" w:semiHidden="0" w:uiPriority="9" w:unhideWhenUsed="0" w:qFormat="1"/>
    <w:lsdException w:name="Heading 2 PHPDOCX" w:uiPriority="9" w:qFormat="1"/>
    <w:lsdException w:name="Heading 3 PHPDOCX" w:uiPriority="9" w:qFormat="1"/>
    <w:lsdException w:name="Heading 4 PHPDOCX" w:uiPriority="9" w:qFormat="1"/>
    <w:lsdException w:name="Heading 5 PHPDOCX" w:uiPriority="9" w:qFormat="1"/>
    <w:lsdException w:name="Heading 6 PHPDOCX" w:uiPriority="9" w:qFormat="1"/>
    <w:lsdException w:name="Heading 7 PHPDOCX" w:uiPriority="9" w:qFormat="1"/>
    <w:lsdException w:name="Heading 8 PHPDOCX" w:uiPriority="9" w:qFormat="1"/>
    <w:lsdException w:name="Heading 9 PHPDOCX" w:uiPriority="9" w:qFormat="1"/>
    <w:lsdException w:name="toc 1 PHPDOCX" w:uiPriority="39"/>
    <w:lsdException w:name="toc 2 PHPDOCX" w:uiPriority="39"/>
    <w:lsdException w:name="toc 3 PHPDOCX" w:uiPriority="39"/>
    <w:lsdException w:name="toc 4 PHPDOCX" w:uiPriority="39"/>
    <w:lsdException w:name="toc 5 PHPDOCX" w:uiPriority="39"/>
    <w:lsdException w:name="toc 6 PHPDOCX" w:uiPriority="39"/>
    <w:lsdException w:name="toc 7 PHPDOCX" w:uiPriority="39"/>
    <w:lsdException w:name="toc 8 PHPDOCX" w:uiPriority="39"/>
    <w:lsdException w:name="toc 9 PHPDOCX" w:uiPriority="39"/>
    <w:lsdException w:name="caption PHPDOCX" w:uiPriority="35" w:qFormat="1"/>
    <w:lsdException w:name="Title PHPDOCX" w:semiHidden="0" w:uiPriority="10" w:unhideWhenUsed="0" w:qFormat="1"/>
    <w:lsdException w:name="Default Paragraph Font PHPDOCX" w:uiPriority="1"/>
    <w:lsdException w:name="Subtitle PHPDOCX" w:semiHidden="0" w:uiPriority="11" w:unhideWhenUsed="0" w:qFormat="1"/>
    <w:lsdException w:name="Strong PHPDOCX" w:semiHidden="0" w:uiPriority="22" w:unhideWhenUsed="0" w:qFormat="1"/>
    <w:lsdException w:name="Emphasis PHPDOCX" w:semiHidden="0" w:uiPriority="20" w:unhideWhenUsed="0" w:qFormat="1"/>
    <w:lsdException w:name="Normal Table PHPDOCX" w:semiHidden="0" w:uiPriority="58" w:unhideWhenUsed="0"/>
    <w:lsdException w:name="Table Grid PHPDOCX" w:semiHidden="0" w:uiPriority="59" w:unhideWhenUsed="0"/>
    <w:lsdException w:name="Placeholder Text PHPDOCX" w:unhideWhenUsed="0"/>
    <w:lsdException w:name="No Spacing PHPDOCX" w:semiHidden="0" w:uiPriority="1" w:unhideWhenUsed="0" w:qFormat="1"/>
    <w:lsdException w:name="Light Shading PHPDOCX" w:semiHidden="0" w:uiPriority="60" w:unhideWhenUsed="0"/>
    <w:lsdException w:name="Light List PHPDOCX" w:semiHidden="0" w:uiPriority="61" w:unhideWhenUsed="0"/>
    <w:lsdException w:name="Light Grid PHPDOCX" w:semiHidden="0" w:uiPriority="62" w:unhideWhenUsed="0"/>
    <w:lsdException w:name="Medium Shading 1 PHPDOCX" w:semiHidden="0" w:uiPriority="63" w:unhideWhenUsed="0"/>
    <w:lsdException w:name="Medium Shading 2 PHPDOCX" w:semiHidden="0" w:uiPriority="64" w:unhideWhenUsed="0"/>
    <w:lsdException w:name="Medium List 1 PHPDOCX" w:semiHidden="0" w:uiPriority="65" w:unhideWhenUsed="0"/>
    <w:lsdException w:name="Medium List 2 PHPDOCX" w:semiHidden="0" w:uiPriority="66" w:unhideWhenUsed="0"/>
    <w:lsdException w:name="Medium Grid 1 PHPDOCX" w:semiHidden="0" w:uiPriority="67" w:unhideWhenUsed="0"/>
    <w:lsdException w:name="Medium Grid 2 PHPDOCX" w:semiHidden="0" w:uiPriority="68" w:unhideWhenUsed="0"/>
    <w:lsdException w:name="Medium Grid 3 PHPDOCX" w:semiHidden="0" w:uiPriority="69" w:unhideWhenUsed="0"/>
    <w:lsdException w:name="Dark List PHPDOCX" w:semiHidden="0" w:uiPriority="70" w:unhideWhenUsed="0"/>
    <w:lsdException w:name="Colorful Shading PHPDOCX" w:semiHidden="0" w:uiPriority="71" w:unhideWhenUsed="0"/>
    <w:lsdException w:name="Colorful List PHPDOCX" w:semiHidden="0" w:uiPriority="72" w:unhideWhenUsed="0"/>
    <w:lsdException w:name="Colorful Grid PHPDOCX" w:semiHidden="0" w:uiPriority="73" w:unhideWhenUsed="0"/>
    <w:lsdException w:name="Light Shading Accent 1 PHPDOCX" w:semiHidden="0" w:uiPriority="60" w:unhideWhenUsed="0"/>
    <w:lsdException w:name="Light List Accent 1 PHPDOCX" w:semiHidden="0" w:uiPriority="61" w:unhideWhenUsed="0"/>
    <w:lsdException w:name="Light Grid Accent 1 PHPDOCX" w:semiHidden="0" w:uiPriority="62" w:unhideWhenUsed="0"/>
    <w:lsdException w:name="Medium Shading 1 Accent 1 PHPDOCX" w:semiHidden="0" w:uiPriority="63" w:unhideWhenUsed="0"/>
    <w:lsdException w:name="Medium Shading 2 Accent 1 PHPDOCX" w:semiHidden="0" w:uiPriority="64" w:unhideWhenUsed="0"/>
    <w:lsdException w:name="Medium List 1 Accent 1 PHPDOCX" w:semiHidden="0" w:uiPriority="65" w:unhideWhenUsed="0"/>
    <w:lsdException w:name="Revision PHPDOCX" w:unhideWhenUsed="0"/>
    <w:lsdException w:name="List Paragraph PHPDOCX" w:semiHidden="0" w:uiPriority="34" w:unhideWhenUsed="0" w:qFormat="1"/>
    <w:lsdException w:name="Quote PHPDOCX" w:semiHidden="0" w:uiPriority="29" w:unhideWhenUsed="0" w:qFormat="1"/>
    <w:lsdException w:name="Intense Quote PHPDOCX" w:semiHidden="0" w:uiPriority="30" w:unhideWhenUsed="0" w:qFormat="1"/>
    <w:lsdException w:name="Medium List 2 Accent 1 PHPDOCX" w:semiHidden="0" w:uiPriority="66" w:unhideWhenUsed="0"/>
    <w:lsdException w:name="Medium Grid 1 Accent 1 PHPDOCX" w:semiHidden="0" w:uiPriority="67" w:unhideWhenUsed="0"/>
    <w:lsdException w:name="Medium Grid 2 Accent 1 PHPDOCX" w:semiHidden="0" w:uiPriority="68" w:unhideWhenUsed="0"/>
    <w:lsdException w:name="Medium Grid 3 Accent 1 PHPDOCX" w:semiHidden="0" w:uiPriority="69" w:unhideWhenUsed="0"/>
    <w:lsdException w:name="Dark List Accent 1 PHPDOCX" w:semiHidden="0" w:uiPriority="70" w:unhideWhenUsed="0"/>
    <w:lsdException w:name="Colorful Shading Accent 1 PHPDOCX" w:semiHidden="0" w:uiPriority="71" w:unhideWhenUsed="0"/>
    <w:lsdException w:name="Colorful List Accent 1 PHPDOCX" w:semiHidden="0" w:uiPriority="72" w:unhideWhenUsed="0"/>
    <w:lsdException w:name="Colorful Grid Accent 1 PHPDOCX" w:semiHidden="0" w:uiPriority="73" w:unhideWhenUsed="0"/>
    <w:lsdException w:name="Light Shading Accent 2 PHPDOCX" w:semiHidden="0" w:uiPriority="60" w:unhideWhenUsed="0"/>
    <w:lsdException w:name="Light List Accent 2 PHPDOCX" w:semiHidden="0" w:uiPriority="61" w:unhideWhenUsed="0"/>
    <w:lsdException w:name="Light Grid Accent 2 PHPDOCX" w:semiHidden="0" w:uiPriority="62" w:unhideWhenUsed="0"/>
    <w:lsdException w:name="Medium Shading 1 Accent 2 PHPDOCX" w:semiHidden="0" w:uiPriority="63" w:unhideWhenUsed="0"/>
    <w:lsdException w:name="Medium Shading 2 Accent 2 PHPDOCX" w:semiHidden="0" w:uiPriority="64" w:unhideWhenUsed="0"/>
    <w:lsdException w:name="Medium List 1 Accent 2 PHPDOCX" w:semiHidden="0" w:uiPriority="65" w:unhideWhenUsed="0"/>
    <w:lsdException w:name="Medium List 2 Accent 2 PHPDOCX" w:semiHidden="0" w:uiPriority="66" w:unhideWhenUsed="0"/>
    <w:lsdException w:name="Medium Grid 1 Accent 2 PHPDOCX" w:semiHidden="0" w:uiPriority="67" w:unhideWhenUsed="0"/>
    <w:lsdException w:name="Medium Grid 2 Accent 2 PHPDOCX" w:semiHidden="0" w:uiPriority="68" w:unhideWhenUsed="0"/>
    <w:lsdException w:name="Medium Grid 3 Accent 2 PHPDOCX" w:semiHidden="0" w:uiPriority="69" w:unhideWhenUsed="0"/>
    <w:lsdException w:name="Dark List Accent 2 PHPDOCX" w:semiHidden="0" w:uiPriority="70" w:unhideWhenUsed="0"/>
    <w:lsdException w:name="Colorful Shading Accent 2 PHPDOCX" w:semiHidden="0" w:uiPriority="71" w:unhideWhenUsed="0"/>
    <w:lsdException w:name="Colorful List Accent 2 PHPDOCX" w:semiHidden="0" w:uiPriority="72" w:unhideWhenUsed="0"/>
    <w:lsdException w:name="Colorful Grid Accent 2 PHPDOCX" w:semiHidden="0" w:uiPriority="73" w:unhideWhenUsed="0"/>
    <w:lsdException w:name="Light Shading Accent 3 PHPDOCX" w:semiHidden="0" w:uiPriority="60" w:unhideWhenUsed="0"/>
    <w:lsdException w:name="Light List Accent 3 PHPDOCX" w:semiHidden="0" w:uiPriority="61" w:unhideWhenUsed="0"/>
    <w:lsdException w:name="Light Grid Accent 3 PHPDOCX" w:semiHidden="0" w:uiPriority="62" w:unhideWhenUsed="0"/>
    <w:lsdException w:name="Medium Shading 1 Accent 3 PHPDOCX" w:semiHidden="0" w:uiPriority="63" w:unhideWhenUsed="0"/>
    <w:lsdException w:name="Medium Shading 2 Accent 3 PHPDOCX" w:semiHidden="0" w:uiPriority="64" w:unhideWhenUsed="0"/>
    <w:lsdException w:name="Medium List 1 Accent 3 PHPDOCX" w:semiHidden="0" w:uiPriority="65" w:unhideWhenUsed="0"/>
    <w:lsdException w:name="Medium List 2 Accent 3 PHPDOCX" w:semiHidden="0" w:uiPriority="66" w:unhideWhenUsed="0"/>
    <w:lsdException w:name="Medium Grid 1 Accent 3 PHPDOCX" w:semiHidden="0" w:uiPriority="67" w:unhideWhenUsed="0"/>
    <w:lsdException w:name="Medium Grid 2 Accent 3 PHPDOCX" w:semiHidden="0" w:uiPriority="68" w:unhideWhenUsed="0"/>
    <w:lsdException w:name="Medium Grid 3 Accent 3 PHPDOCX" w:semiHidden="0" w:uiPriority="69" w:unhideWhenUsed="0"/>
    <w:lsdException w:name="Dark List Accent 3 PHPDOCX" w:semiHidden="0" w:uiPriority="70" w:unhideWhenUsed="0"/>
    <w:lsdException w:name="Colorful Shading Accent 3 PHPDOCX" w:semiHidden="0" w:uiPriority="71" w:unhideWhenUsed="0"/>
    <w:lsdException w:name="Colorful List Accent 3 PHPDOCX" w:semiHidden="0" w:uiPriority="72" w:unhideWhenUsed="0"/>
    <w:lsdException w:name="Colorful Grid Accent 3 PHPDOCX" w:semiHidden="0" w:uiPriority="73" w:unhideWhenUsed="0"/>
    <w:lsdException w:name="Light Shading Accent 4 PHPDOCX" w:semiHidden="0" w:uiPriority="60" w:unhideWhenUsed="0"/>
    <w:lsdException w:name="Light List Accent 4 PHPDOCX" w:semiHidden="0" w:uiPriority="61" w:unhideWhenUsed="0"/>
    <w:lsdException w:name="Light Grid Accent 4 PHPDOCX" w:semiHidden="0" w:uiPriority="62" w:unhideWhenUsed="0"/>
    <w:lsdException w:name="Medium Shading 1 Accent 4 PHPDOCX" w:semiHidden="0" w:uiPriority="63" w:unhideWhenUsed="0"/>
    <w:lsdException w:name="Medium Shading 2 Accent 4 PHPDOCX" w:semiHidden="0" w:uiPriority="64" w:unhideWhenUsed="0"/>
    <w:lsdException w:name="Medium List 1 Accent 4 PHPDOCX" w:semiHidden="0" w:uiPriority="65" w:unhideWhenUsed="0"/>
    <w:lsdException w:name="Medium List 2 Accent 4 PHPDOCX" w:semiHidden="0" w:uiPriority="66" w:unhideWhenUsed="0"/>
    <w:lsdException w:name="Medium Grid 1 Accent 4 PHPDOCX" w:semiHidden="0" w:uiPriority="67" w:unhideWhenUsed="0"/>
    <w:lsdException w:name="Medium Grid 2 Accent 4 PHPDOCX" w:semiHidden="0" w:uiPriority="68" w:unhideWhenUsed="0"/>
    <w:lsdException w:name="Medium Grid 3 Accent 4 PHPDOCX" w:semiHidden="0" w:uiPriority="69" w:unhideWhenUsed="0"/>
    <w:lsdException w:name="Dark List Accent 4 PHPDOCX" w:semiHidden="0" w:uiPriority="70" w:unhideWhenUsed="0"/>
    <w:lsdException w:name="Colorful Shading Accent 4 PHPDOCX" w:semiHidden="0" w:uiPriority="71" w:unhideWhenUsed="0"/>
    <w:lsdException w:name="Colorful List Accent 4 PHPDOCX" w:semiHidden="0" w:uiPriority="72" w:unhideWhenUsed="0"/>
    <w:lsdException w:name="Colorful Grid Accent 4 PHPDOCX" w:semiHidden="0" w:uiPriority="73" w:unhideWhenUsed="0"/>
    <w:lsdException w:name="Light Shading Accent 5 PHPDOCX" w:semiHidden="0" w:uiPriority="60" w:unhideWhenUsed="0"/>
    <w:lsdException w:name="Light List Accent 5 PHPDOCX" w:semiHidden="0" w:uiPriority="61" w:unhideWhenUsed="0"/>
    <w:lsdException w:name="Light Grid Accent 5 PHPDOCX" w:semiHidden="0" w:uiPriority="62" w:unhideWhenUsed="0"/>
    <w:lsdException w:name="Medium Shading 1 Accent 5 PHPDOCX" w:semiHidden="0" w:uiPriority="63" w:unhideWhenUsed="0"/>
    <w:lsdException w:name="Medium Shading 2 Accent 5 PHPDOCX" w:semiHidden="0" w:uiPriority="64" w:unhideWhenUsed="0"/>
    <w:lsdException w:name="Medium List 1 Accent 5 PHPDOCX" w:semiHidden="0" w:uiPriority="65" w:unhideWhenUsed="0"/>
    <w:lsdException w:name="Medium List 2 Accent 5 PHPDOCX" w:semiHidden="0" w:uiPriority="66" w:unhideWhenUsed="0"/>
    <w:lsdException w:name="Medium Grid 1 Accent 5 PHPDOCX" w:semiHidden="0" w:uiPriority="67" w:unhideWhenUsed="0"/>
    <w:lsdException w:name="Medium Grid 2 Accent 5 PHPDOCX" w:semiHidden="0" w:uiPriority="68" w:unhideWhenUsed="0"/>
    <w:lsdException w:name="Medium Grid 3 Accent 5 PHPDOCX" w:semiHidden="0" w:uiPriority="69" w:unhideWhenUsed="0"/>
    <w:lsdException w:name="Dark List Accent 5 PHPDOCX" w:semiHidden="0" w:uiPriority="70" w:unhideWhenUsed="0"/>
    <w:lsdException w:name="Colorful Shading Accent 5 PHPDOCX" w:semiHidden="0" w:uiPriority="71" w:unhideWhenUsed="0"/>
    <w:lsdException w:name="Colorful List Accent 5 PHPDOCX" w:semiHidden="0" w:uiPriority="72" w:unhideWhenUsed="0"/>
    <w:lsdException w:name="Colorful Grid Accent 5 PHPDOCX" w:semiHidden="0" w:uiPriority="73" w:unhideWhenUsed="0"/>
    <w:lsdException w:name="Light Shading Accent 6 PHPDOCX" w:semiHidden="0" w:uiPriority="60" w:unhideWhenUsed="0"/>
    <w:lsdException w:name="Light List Accent 6 PHPDOCX" w:semiHidden="0" w:uiPriority="61" w:unhideWhenUsed="0"/>
    <w:lsdException w:name="Light Grid Accent 6 PHPDOCX" w:semiHidden="0" w:uiPriority="62" w:unhideWhenUsed="0"/>
    <w:lsdException w:name="Medium Shading 1 Accent 6 PHPDOCX" w:semiHidden="0" w:uiPriority="63" w:unhideWhenUsed="0"/>
    <w:lsdException w:name="Medium Shading 2 Accent 6 PHPDOCX" w:semiHidden="0" w:uiPriority="64" w:unhideWhenUsed="0"/>
    <w:lsdException w:name="Medium List 1 Accent 6 PHPDOCX" w:semiHidden="0" w:uiPriority="65" w:unhideWhenUsed="0"/>
    <w:lsdException w:name="Medium List 2 Accent 6 PHPDOCX" w:semiHidden="0" w:uiPriority="66" w:unhideWhenUsed="0"/>
    <w:lsdException w:name="Medium Grid 1 Accent 6 PHPDOCX" w:semiHidden="0" w:uiPriority="67" w:unhideWhenUsed="0"/>
    <w:lsdException w:name="Medium Grid 2 Accent 6 PHPDOCX" w:semiHidden="0" w:uiPriority="68" w:unhideWhenUsed="0"/>
    <w:lsdException w:name="Medium Grid 3 Accent 6 PHPDOCX" w:semiHidden="0" w:uiPriority="69" w:unhideWhenUsed="0"/>
    <w:lsdException w:name="Dark List Accent 6 PHPDOCX" w:semiHidden="0" w:uiPriority="70" w:unhideWhenUsed="0"/>
    <w:lsdException w:name="Colorful Shading Accent 6 PHPDOCX" w:semiHidden="0" w:uiPriority="71" w:unhideWhenUsed="0"/>
    <w:lsdException w:name="Colorful List Accent 6 PHPDOCX" w:semiHidden="0" w:uiPriority="72" w:unhideWhenUsed="0"/>
    <w:lsdException w:name="Colorful Grid Accent 6 PHPDOCX" w:semiHidden="0" w:uiPriority="73" w:unhideWhenUsed="0"/>
    <w:lsdException w:name="Subtle Emphasis PHPDOCX" w:semiHidden="0" w:uiPriority="19" w:unhideWhenUsed="0" w:qFormat="1"/>
    <w:lsdException w:name="Intense Emphasis PHPDOCX" w:semiHidden="0" w:uiPriority="21" w:unhideWhenUsed="0" w:qFormat="1"/>
    <w:lsdException w:name="Subtle Reference PHPDOCX" w:semiHidden="0" w:uiPriority="31" w:unhideWhenUsed="0" w:qFormat="1"/>
    <w:lsdException w:name="Intense Reference PHPDOCX" w:semiHidden="0" w:uiPriority="32" w:unhideWhenUsed="0" w:qFormat="1"/>
    <w:lsdException w:name="Book Title PHPDOCX" w:semiHidden="0" w:uiPriority="33" w:unhideWhenUsed="0" w:qFormat="1"/>
    <w:lsdException w:name="Bibliography PHPDOCX" w:uiPriority="37"/>
    <w:lsdException w:name="TOC Heading PHPDOCX" w:uiPriority="39" w:qFormat="1"/>
  </w:latentStyles>
  <w:style w:type="paragraph" w:default="1" w:styleId="Normal">
    <w:name w:val="Normal"/>
    <w:qFormat/>
    <w:rsid w:val="000F6147"/>
  </w:style>
  <w:style w:type="paragraph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default="1" w:styleId="DefaultParagraphFontPHPDOCX">
    <w:name w:val="Default Paragraph Font PHPDOCX"/>
    <w:uiPriority w:val="1"/>
    <w:semiHidden/>
    <w:unhideWhenUsed/>
  </w:style>
  <w:style w:type="numbering" w:default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styleId="Strong PHPDOCX">
    <w:name w:val="Strong PHPDOCX"/>
    <w:basedOn w:val="DefaultParagraphFontPHPDOCX"/>
    <w:uiPriority w:val="22"/>
    <w:qFormat/>
    <w:rsid w:val="00DF064E"/>
    <w:rPr>
      <w:b/>
      <w:bCs/>
    </w:rPr>
  </w:style>
  <w:style w:type="paragraph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default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omments.xml.rels><?xml version="1.0" encoding="UTF-8" standalone="yes"?>
<Relationships xmlns="http://schemas.openxmlformats.org/package/2006/relationships"></Relationships>
</file>

<file path=word/_rels/document.xml.rels><?xml version="1.0" encoding="UTF-8" standalone="yes"?>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4" Type="http://schemas.openxmlformats.org/officeDocument/2006/relationships/settings" Target="settings.xml"/>
<Relationship Id="rId9" Type="http://schemas.openxmlformats.org/officeDocument/2006/relationships/theme" Target="theme/theme1.xml"/>
<Relationship Id="rId10" Type="http://schemas.openxmlformats.org/officeDocument/2006/relationships/comments" Target="comments.xml"/>
</Relationships>

</file>

<file path=word/_rels/endnotes.xml.rels><?xml version="1.0" encoding="UTF-8" standalone="yes"?>
<Relationships xmlns="http://schemas.openxmlformats.org/package/2006/relationships"></Relationships>
</file>

<file path=word/_rels/footnotes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PHPDocX</cp:lastModifiedBy>
  <cp:revision>6</cp:revision>
  <dcterms:created xsi:type="dcterms:W3CDTF">2012-01-10T09:29:00Z</dcterms:created>
  <dcterms:modified xsi:type="dcterms:W3CDTF">2012-02-06T10:43:00Z</dcterms:modified>
</cp:coreProperties>
</file>